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109BA" w14:textId="77777777" w:rsidR="00527818" w:rsidRPr="00527818" w:rsidRDefault="00527818" w:rsidP="00527818">
      <w:pPr>
        <w:rPr>
          <w:b/>
          <w:bCs/>
          <w:sz w:val="32"/>
          <w:szCs w:val="32"/>
        </w:rPr>
      </w:pPr>
      <w:r w:rsidRPr="00527818">
        <w:rPr>
          <w:b/>
          <w:bCs/>
          <w:sz w:val="32"/>
          <w:szCs w:val="32"/>
        </w:rPr>
        <w:t xml:space="preserve">Homepage Content  </w:t>
      </w:r>
    </w:p>
    <w:p w14:paraId="19DEFA38" w14:textId="77777777" w:rsidR="00527818" w:rsidRDefault="00527818" w:rsidP="00527818">
      <w:r>
        <w:t xml:space="preserve">Hero Section (Top of Page)  </w:t>
      </w:r>
    </w:p>
    <w:p w14:paraId="1A31E686" w14:textId="77777777" w:rsidR="00527818" w:rsidRDefault="00527818" w:rsidP="00527818"/>
    <w:p w14:paraId="076574A8" w14:textId="77777777" w:rsidR="00527818" w:rsidRDefault="00527818" w:rsidP="00527818">
      <w:r>
        <w:t xml:space="preserve">Tagline: “Engineering Comfort. Ensuring Safety.”  </w:t>
      </w:r>
    </w:p>
    <w:p w14:paraId="5A38F991" w14:textId="77777777" w:rsidR="00527818" w:rsidRDefault="00527818" w:rsidP="00527818">
      <w:r>
        <w:t xml:space="preserve">Intro Line: “Complete HVAC, MEP, and Firefighting solutions designed for comfort, efficiency, and protection.”  </w:t>
      </w:r>
    </w:p>
    <w:p w14:paraId="56CB13C7" w14:textId="77777777" w:rsidR="00527818" w:rsidRDefault="00527818" w:rsidP="00527818">
      <w:r>
        <w:t xml:space="preserve">Call-to-Action Button: Get a Quote | Contact Us  </w:t>
      </w:r>
    </w:p>
    <w:p w14:paraId="47C2ACE8" w14:textId="77777777" w:rsidR="00527818" w:rsidRDefault="00527818" w:rsidP="00527818"/>
    <w:p w14:paraId="1270248A" w14:textId="77777777" w:rsidR="00527818" w:rsidRDefault="00527818" w:rsidP="00527818">
      <w:r>
        <w:t xml:space="preserve">About Us (Short Version for Homepage)  </w:t>
      </w:r>
    </w:p>
    <w:p w14:paraId="733676F4" w14:textId="77777777" w:rsidR="00527818" w:rsidRDefault="00527818" w:rsidP="00527818"/>
    <w:p w14:paraId="0B7E7105" w14:textId="77777777" w:rsidR="00527818" w:rsidRDefault="00527818" w:rsidP="00527818">
      <w:r>
        <w:t xml:space="preserve">At Sunil Engineering and Systems, we offer full engineering solutions in HVAC, MEP, and Firefighting systems. We have a reputation for quality, innovation, and timely project delivery. We help clients create safe, sustainable, and comfortable spaces. Our team has years of technical experience and a customer-first approach on every project.  </w:t>
      </w:r>
    </w:p>
    <w:p w14:paraId="0CC28265" w14:textId="77777777" w:rsidR="00527818" w:rsidRDefault="00527818" w:rsidP="00527818"/>
    <w:p w14:paraId="1D110B4D" w14:textId="77777777" w:rsidR="00527818" w:rsidRDefault="00527818" w:rsidP="00527818">
      <w:r>
        <w:t xml:space="preserve">[Read More → link to full About Us page]  </w:t>
      </w:r>
    </w:p>
    <w:p w14:paraId="31EB3BB3" w14:textId="77777777" w:rsidR="00527818" w:rsidRDefault="00527818" w:rsidP="00527818"/>
    <w:p w14:paraId="285E1ABF" w14:textId="77777777" w:rsidR="00527818" w:rsidRDefault="00527818" w:rsidP="00527818">
      <w:r>
        <w:t xml:space="preserve">Our Services  </w:t>
      </w:r>
    </w:p>
    <w:p w14:paraId="3D34C743" w14:textId="77777777" w:rsidR="00527818" w:rsidRDefault="00527818" w:rsidP="00527818"/>
    <w:p w14:paraId="2CCD1FD2" w14:textId="77777777" w:rsidR="00527818" w:rsidRDefault="00527818" w:rsidP="00527818">
      <w:r>
        <w:rPr>
          <w:rFonts w:ascii="Segoe UI Symbol" w:hAnsi="Segoe UI Symbol" w:cs="Segoe UI Symbol"/>
        </w:rPr>
        <w:t>✔</w:t>
      </w:r>
      <w:r>
        <w:t xml:space="preserve"> HVAC Solutions – Design, installation, and maintenance of Heating, Ventilation &amp; Air Conditioning  </w:t>
      </w:r>
    </w:p>
    <w:p w14:paraId="544A83E5" w14:textId="77777777" w:rsidR="00527818" w:rsidRDefault="00527818" w:rsidP="00527818">
      <w:r>
        <w:rPr>
          <w:rFonts w:ascii="Segoe UI Symbol" w:hAnsi="Segoe UI Symbol" w:cs="Segoe UI Symbol"/>
        </w:rPr>
        <w:t>✔</w:t>
      </w:r>
      <w:r>
        <w:t xml:space="preserve"> Mechanical Works – Equipment installation, utility piping, and firefighting integration  </w:t>
      </w:r>
    </w:p>
    <w:p w14:paraId="49B2C268" w14:textId="77777777" w:rsidR="00527818" w:rsidRDefault="00527818" w:rsidP="00527818">
      <w:r>
        <w:rPr>
          <w:rFonts w:ascii="Segoe UI Symbol" w:hAnsi="Segoe UI Symbol" w:cs="Segoe UI Symbol"/>
        </w:rPr>
        <w:t>✔</w:t>
      </w:r>
      <w:r>
        <w:t xml:space="preserve"> Electrical Works – Power distribution, lighting, and low-voltage systems  </w:t>
      </w:r>
    </w:p>
    <w:p w14:paraId="69D8DDEE" w14:textId="77777777" w:rsidR="00527818" w:rsidRDefault="00527818" w:rsidP="00527818">
      <w:r>
        <w:rPr>
          <w:rFonts w:ascii="Segoe UI Symbol" w:hAnsi="Segoe UI Symbol" w:cs="Segoe UI Symbol"/>
        </w:rPr>
        <w:t>✔</w:t>
      </w:r>
      <w:r>
        <w:t xml:space="preserve"> Plumbing &amp; Drainage – Solutions for water supply, drainage, and pumping  </w:t>
      </w:r>
    </w:p>
    <w:p w14:paraId="3FC6DE9C" w14:textId="77777777" w:rsidR="00527818" w:rsidRDefault="00527818" w:rsidP="00527818">
      <w:r>
        <w:rPr>
          <w:rFonts w:ascii="Segoe UI Symbol" w:hAnsi="Segoe UI Symbol" w:cs="Segoe UI Symbol"/>
        </w:rPr>
        <w:t>✔</w:t>
      </w:r>
      <w:r>
        <w:t xml:space="preserve"> Firefighting Systems – Hydrants, sprinklers, fire pumps, and suppression systems  </w:t>
      </w:r>
    </w:p>
    <w:p w14:paraId="4B56D6C5" w14:textId="77777777" w:rsidR="00527818" w:rsidRDefault="00527818" w:rsidP="00527818">
      <w:r>
        <w:rPr>
          <w:rFonts w:ascii="Segoe UI Symbol" w:hAnsi="Segoe UI Symbol" w:cs="Segoe UI Symbol"/>
        </w:rPr>
        <w:t>✔</w:t>
      </w:r>
      <w:r>
        <w:t xml:space="preserve"> Maintenance &amp; Retrofits – Preventive maintenance and energy-efficient upgrades  </w:t>
      </w:r>
    </w:p>
    <w:p w14:paraId="5D7A2413" w14:textId="77777777" w:rsidR="00527818" w:rsidRDefault="00527818" w:rsidP="00527818"/>
    <w:p w14:paraId="31C6C4F2" w14:textId="77777777" w:rsidR="00527818" w:rsidRDefault="00527818" w:rsidP="00527818">
      <w:r>
        <w:t xml:space="preserve">[Explore Services → link to Services page]  </w:t>
      </w:r>
    </w:p>
    <w:p w14:paraId="317E3BCD" w14:textId="77777777" w:rsidR="00527818" w:rsidRDefault="00527818" w:rsidP="00527818"/>
    <w:p w14:paraId="52C8F0AD" w14:textId="77777777" w:rsidR="00527818" w:rsidRDefault="00527818" w:rsidP="00527818">
      <w:r>
        <w:t xml:space="preserve">Why Choose Us  </w:t>
      </w:r>
    </w:p>
    <w:p w14:paraId="01C60873" w14:textId="77777777" w:rsidR="00527818" w:rsidRDefault="00527818" w:rsidP="00527818"/>
    <w:p w14:paraId="253ED0F6" w14:textId="77777777" w:rsidR="00527818" w:rsidRDefault="00527818" w:rsidP="00527818">
      <w:r>
        <w:rPr>
          <w:rFonts w:ascii="Segoe UI Emoji" w:hAnsi="Segoe UI Emoji" w:cs="Segoe UI Emoji"/>
        </w:rPr>
        <w:t>✅</w:t>
      </w:r>
      <w:r>
        <w:t xml:space="preserve"> Complete Solutions Under One Roof – HVAC, MEP &amp; Firefighting  </w:t>
      </w:r>
    </w:p>
    <w:p w14:paraId="75E33526" w14:textId="77777777" w:rsidR="00527818" w:rsidRDefault="00527818" w:rsidP="00527818"/>
    <w:p w14:paraId="287AE419" w14:textId="77777777" w:rsidR="00527818" w:rsidRDefault="00527818" w:rsidP="00527818">
      <w:r>
        <w:rPr>
          <w:rFonts w:ascii="Segoe UI Emoji" w:hAnsi="Segoe UI Emoji" w:cs="Segoe UI Emoji"/>
        </w:rPr>
        <w:t>✅</w:t>
      </w:r>
      <w:r>
        <w:t xml:space="preserve"> Expertise &amp; Experience – Skilled engineers with a proven track record  </w:t>
      </w:r>
    </w:p>
    <w:p w14:paraId="0D8D5F23" w14:textId="77777777" w:rsidR="00527818" w:rsidRDefault="00527818" w:rsidP="00527818"/>
    <w:p w14:paraId="03878335" w14:textId="77777777" w:rsidR="00527818" w:rsidRDefault="00527818" w:rsidP="00527818">
      <w:r>
        <w:rPr>
          <w:rFonts w:ascii="Segoe UI Emoji" w:hAnsi="Segoe UI Emoji" w:cs="Segoe UI Emoji"/>
        </w:rPr>
        <w:t>✅</w:t>
      </w:r>
      <w:r>
        <w:t xml:space="preserve"> Safety &amp; Reliability – Systems designed to protect lives and property  </w:t>
      </w:r>
    </w:p>
    <w:p w14:paraId="00C1324B" w14:textId="77777777" w:rsidR="00527818" w:rsidRDefault="00527818" w:rsidP="00527818"/>
    <w:p w14:paraId="0EB316E7" w14:textId="77777777" w:rsidR="00527818" w:rsidRDefault="00527818" w:rsidP="00527818">
      <w:r>
        <w:rPr>
          <w:rFonts w:ascii="Segoe UI Emoji" w:hAnsi="Segoe UI Emoji" w:cs="Segoe UI Emoji"/>
        </w:rPr>
        <w:t>✅</w:t>
      </w:r>
      <w:r>
        <w:t xml:space="preserve"> Energy Efficiency – Sustainable and cost-effective solutions  </w:t>
      </w:r>
    </w:p>
    <w:p w14:paraId="0782637B" w14:textId="77777777" w:rsidR="00527818" w:rsidRDefault="00527818" w:rsidP="00527818"/>
    <w:p w14:paraId="302F1035" w14:textId="77777777" w:rsidR="00527818" w:rsidRDefault="00527818" w:rsidP="00527818">
      <w:r>
        <w:rPr>
          <w:rFonts w:ascii="Segoe UI Emoji" w:hAnsi="Segoe UI Emoji" w:cs="Segoe UI Emoji"/>
        </w:rPr>
        <w:t>✅</w:t>
      </w:r>
      <w:r>
        <w:t xml:space="preserve"> Customer-Centric Approach – On-time delivery with ongoing support  </w:t>
      </w:r>
    </w:p>
    <w:p w14:paraId="188D8B06" w14:textId="77777777" w:rsidR="00527818" w:rsidRDefault="00527818" w:rsidP="00527818"/>
    <w:p w14:paraId="091B2522" w14:textId="77777777" w:rsidR="00527818" w:rsidRDefault="00527818" w:rsidP="00527818">
      <w:r>
        <w:t xml:space="preserve">Call-to-Action Section  </w:t>
      </w:r>
    </w:p>
    <w:p w14:paraId="716C512B" w14:textId="77777777" w:rsidR="00527818" w:rsidRDefault="00527818" w:rsidP="00527818"/>
    <w:p w14:paraId="6372CF93" w14:textId="77777777" w:rsidR="00527818" w:rsidRDefault="00527818" w:rsidP="00527818">
      <w:r>
        <w:t xml:space="preserve">“Let’s build safer, smarter, and more efficient spaces together.”  </w:t>
      </w:r>
    </w:p>
    <w:p w14:paraId="469220AE" w14:textId="77777777" w:rsidR="00527818" w:rsidRDefault="00527818" w:rsidP="00527818">
      <w:r>
        <w:t xml:space="preserve">Contact us today to discuss your next project!  </w:t>
      </w:r>
    </w:p>
    <w:p w14:paraId="6EFC8ABA" w14:textId="77777777" w:rsidR="00527818" w:rsidRDefault="00527818" w:rsidP="00527818"/>
    <w:p w14:paraId="7F804C24" w14:textId="7B6A938B" w:rsidR="00527818" w:rsidRDefault="00527818">
      <w:r>
        <w:t xml:space="preserve">[Contact Us → button]  </w:t>
      </w:r>
    </w:p>
    <w:p w14:paraId="2C2264B0" w14:textId="77777777" w:rsidR="00527818" w:rsidRPr="00527818" w:rsidRDefault="00527818" w:rsidP="00527818">
      <w:pPr>
        <w:rPr>
          <w:b/>
          <w:bCs/>
          <w:sz w:val="32"/>
          <w:szCs w:val="32"/>
        </w:rPr>
      </w:pPr>
      <w:r w:rsidRPr="00527818">
        <w:rPr>
          <w:b/>
          <w:bCs/>
          <w:sz w:val="32"/>
          <w:szCs w:val="32"/>
        </w:rPr>
        <w:lastRenderedPageBreak/>
        <w:t>About Us</w:t>
      </w:r>
    </w:p>
    <w:p w14:paraId="3E7D7CD8" w14:textId="77777777" w:rsidR="00527818" w:rsidRDefault="00527818" w:rsidP="00527818"/>
    <w:p w14:paraId="6F2B3A31" w14:textId="77777777" w:rsidR="00527818" w:rsidRDefault="00527818" w:rsidP="00527818">
      <w:r>
        <w:t>At Sunil Engineering and Systems, we are a trusted name for complete HVAC, MEP, and Firefighting solutions. We focus on engineering quality, safety, and sustainability. Our services provide comfort, reliability, and protection for residential, commercial, and industrial projects.</w:t>
      </w:r>
    </w:p>
    <w:p w14:paraId="68644DD4" w14:textId="77777777" w:rsidR="00527818" w:rsidRDefault="00527818" w:rsidP="00527818"/>
    <w:p w14:paraId="6B0AAABC" w14:textId="77777777" w:rsidR="00527818" w:rsidRDefault="00527818" w:rsidP="00527818">
      <w:r>
        <w:t>With a team of skilled professionals and years of technical experience, we specialize in designing, installing, commissioning, and maintaining engineering systems that meet international safety and performance standards. Our integrated approach ensures smooth execution, energy efficiency, and lasting value for our clients.</w:t>
      </w:r>
    </w:p>
    <w:p w14:paraId="1344DDA5" w14:textId="77777777" w:rsidR="00527818" w:rsidRDefault="00527818" w:rsidP="00527818"/>
    <w:p w14:paraId="53F7B36B" w14:textId="77777777" w:rsidR="00527818" w:rsidRDefault="00527818" w:rsidP="00527818">
      <w:r>
        <w:t>Our Mission</w:t>
      </w:r>
    </w:p>
    <w:p w14:paraId="60AAFDB7" w14:textId="77777777" w:rsidR="00527818" w:rsidRDefault="00527818" w:rsidP="00527818"/>
    <w:p w14:paraId="1AD43A43" w14:textId="77777777" w:rsidR="00527818" w:rsidRDefault="00527818" w:rsidP="00527818">
      <w:r>
        <w:t>We aim to deliver innovative, reliable, and sustainable engineering solutions in HVAC, MEP, and Firefighting that enhance comfort, improve efficiency, and protect lives and property.</w:t>
      </w:r>
    </w:p>
    <w:p w14:paraId="5ACBDB94" w14:textId="77777777" w:rsidR="00527818" w:rsidRDefault="00527818" w:rsidP="00527818"/>
    <w:p w14:paraId="59B3A24B" w14:textId="77777777" w:rsidR="00527818" w:rsidRDefault="00527818" w:rsidP="00527818">
      <w:r>
        <w:t>Our Vision</w:t>
      </w:r>
    </w:p>
    <w:p w14:paraId="5B65F5CE" w14:textId="77777777" w:rsidR="00527818" w:rsidRDefault="00527818" w:rsidP="00527818"/>
    <w:p w14:paraId="7193C284" w14:textId="77777777" w:rsidR="00527818" w:rsidRDefault="00527818" w:rsidP="00527818">
      <w:r>
        <w:t>We want to be recognized as a leading provider of engineering solutions, trusted for our quality, dedication, and customer-centered approach.</w:t>
      </w:r>
    </w:p>
    <w:p w14:paraId="4C9A2442" w14:textId="77777777" w:rsidR="00527818" w:rsidRDefault="00527818" w:rsidP="00527818"/>
    <w:p w14:paraId="506DDDCE" w14:textId="77777777" w:rsidR="00527818" w:rsidRDefault="00527818" w:rsidP="00527818">
      <w:r>
        <w:t>Our Services</w:t>
      </w:r>
    </w:p>
    <w:p w14:paraId="21E2FBE8" w14:textId="77777777" w:rsidR="00527818" w:rsidRDefault="00527818" w:rsidP="00527818"/>
    <w:p w14:paraId="1BE6C57B" w14:textId="77777777" w:rsidR="00527818" w:rsidRDefault="00527818" w:rsidP="00527818">
      <w:r>
        <w:t>HVAC Systems – Design, Installation, Ducting, Piping, Testing and Commissioning</w:t>
      </w:r>
    </w:p>
    <w:p w14:paraId="7F32BD1F" w14:textId="77777777" w:rsidR="00527818" w:rsidRDefault="00527818" w:rsidP="00527818"/>
    <w:p w14:paraId="588E4C5D" w14:textId="77777777" w:rsidR="00527818" w:rsidRDefault="00527818" w:rsidP="00527818">
      <w:r>
        <w:t>Mechanical Works – Utility Piping, Equipment Installation, Firefighting Systems</w:t>
      </w:r>
    </w:p>
    <w:p w14:paraId="66148099" w14:textId="77777777" w:rsidR="00527818" w:rsidRDefault="00527818" w:rsidP="00527818"/>
    <w:p w14:paraId="3B964E3D" w14:textId="77777777" w:rsidR="00527818" w:rsidRDefault="00527818" w:rsidP="00527818">
      <w:r>
        <w:t>Electrical Works – Power Distribution, Lighting, Low Voltage and Control Systems</w:t>
      </w:r>
    </w:p>
    <w:p w14:paraId="10446024" w14:textId="77777777" w:rsidR="00527818" w:rsidRDefault="00527818" w:rsidP="00527818"/>
    <w:p w14:paraId="2A2900B9" w14:textId="77777777" w:rsidR="00527818" w:rsidRDefault="00527818" w:rsidP="00527818">
      <w:r>
        <w:t>Plumbing and Drainage – Water Supply, Drainage Networks, Pumping Systems</w:t>
      </w:r>
    </w:p>
    <w:p w14:paraId="020D832A" w14:textId="77777777" w:rsidR="00527818" w:rsidRDefault="00527818" w:rsidP="00527818"/>
    <w:p w14:paraId="5B6DA072" w14:textId="77777777" w:rsidR="00527818" w:rsidRDefault="00527818" w:rsidP="00527818">
      <w:r>
        <w:t>Firefighting Systems – Hydrant Systems, Sprinklers, Fire Pumps, Extinguishers and Suppression Systems</w:t>
      </w:r>
    </w:p>
    <w:p w14:paraId="17B12C7B" w14:textId="77777777" w:rsidR="00527818" w:rsidRDefault="00527818" w:rsidP="00527818"/>
    <w:p w14:paraId="030426DB" w14:textId="77777777" w:rsidR="00527818" w:rsidRDefault="00527818" w:rsidP="00527818">
      <w:r>
        <w:t>Maintenance and Retrofits – Preventive and Corrective Maintenance, Energy-Efficient Upgrades</w:t>
      </w:r>
    </w:p>
    <w:p w14:paraId="51534D90" w14:textId="77777777" w:rsidR="00527818" w:rsidRDefault="00527818" w:rsidP="00527818"/>
    <w:p w14:paraId="46CA4E70" w14:textId="24117472" w:rsidR="00527818" w:rsidRDefault="00527818" w:rsidP="00527818">
      <w:r>
        <w:t>At Sunil Engineering and Systems, we don’t just finish projects; we build long-lasting partnerships by providing solutions that focus on safety, comfort, and sustainability.</w:t>
      </w:r>
    </w:p>
    <w:p w14:paraId="4CACFF79" w14:textId="77777777" w:rsidR="00527818" w:rsidRDefault="00527818">
      <w:r>
        <w:br w:type="page"/>
      </w:r>
    </w:p>
    <w:p w14:paraId="3FBF7113" w14:textId="77777777" w:rsidR="00527818" w:rsidRPr="0064167F" w:rsidRDefault="00527818" w:rsidP="00527818">
      <w:pPr>
        <w:rPr>
          <w:b/>
          <w:bCs/>
          <w:sz w:val="32"/>
          <w:szCs w:val="32"/>
        </w:rPr>
      </w:pPr>
      <w:r w:rsidRPr="0064167F">
        <w:rPr>
          <w:b/>
          <w:bCs/>
          <w:sz w:val="32"/>
          <w:szCs w:val="32"/>
        </w:rPr>
        <w:lastRenderedPageBreak/>
        <w:t xml:space="preserve">Sales Page Content  </w:t>
      </w:r>
    </w:p>
    <w:p w14:paraId="2E61C61D" w14:textId="77777777" w:rsidR="00527818" w:rsidRDefault="00527818" w:rsidP="00527818">
      <w:r>
        <w:t xml:space="preserve">Headline  </w:t>
      </w:r>
    </w:p>
    <w:p w14:paraId="77FA02B3" w14:textId="77777777" w:rsidR="00527818" w:rsidRDefault="00527818" w:rsidP="00527818"/>
    <w:p w14:paraId="4D4687C2" w14:textId="77777777" w:rsidR="00527818" w:rsidRDefault="00527818" w:rsidP="00527818">
      <w:r>
        <w:t xml:space="preserve">“Smart Engineering Solutions That Deliver Comfort, Safety and Efficiency.”  </w:t>
      </w:r>
    </w:p>
    <w:p w14:paraId="25D30BB3" w14:textId="77777777" w:rsidR="00527818" w:rsidRDefault="00527818" w:rsidP="00527818"/>
    <w:p w14:paraId="2C748CEC" w14:textId="77777777" w:rsidR="00527818" w:rsidRDefault="00527818" w:rsidP="00527818">
      <w:r>
        <w:t xml:space="preserve">The Challenge  </w:t>
      </w:r>
    </w:p>
    <w:p w14:paraId="0E4F0ABC" w14:textId="77777777" w:rsidR="00527818" w:rsidRDefault="00527818" w:rsidP="00527818"/>
    <w:p w14:paraId="095B8F57" w14:textId="77777777" w:rsidR="00527818" w:rsidRDefault="00527818" w:rsidP="00527818">
      <w:r>
        <w:t xml:space="preserve">Managing HVAC, MEP, and firefighting systems can be complex. Rising energy costs and safety compliance add to the challenge. Businesses and homeowners need a partner they can trust.  </w:t>
      </w:r>
    </w:p>
    <w:p w14:paraId="1896A332" w14:textId="77777777" w:rsidR="00527818" w:rsidRDefault="00527818" w:rsidP="00527818"/>
    <w:p w14:paraId="65FF7D8B" w14:textId="77777777" w:rsidR="00527818" w:rsidRDefault="00527818" w:rsidP="00527818">
      <w:r>
        <w:t xml:space="preserve">Our Solution  </w:t>
      </w:r>
    </w:p>
    <w:p w14:paraId="1580292C" w14:textId="77777777" w:rsidR="00527818" w:rsidRDefault="00527818" w:rsidP="00527818"/>
    <w:p w14:paraId="70B83122" w14:textId="77777777" w:rsidR="00527818" w:rsidRDefault="00527818" w:rsidP="00527818">
      <w:r>
        <w:t xml:space="preserve">At Sunil Engineering and Systems, we make things easier with complete, ready-to-use solutions:  </w:t>
      </w:r>
    </w:p>
    <w:p w14:paraId="6541CF60" w14:textId="77777777" w:rsidR="00527818" w:rsidRDefault="00527818" w:rsidP="00527818"/>
    <w:p w14:paraId="28BD709D" w14:textId="77777777" w:rsidR="00527818" w:rsidRDefault="00527818" w:rsidP="00527818">
      <w:r>
        <w:t xml:space="preserve">- HVAC systems that keep spaces comfortable while lowering energy bills  </w:t>
      </w:r>
    </w:p>
    <w:p w14:paraId="06960F9B" w14:textId="77777777" w:rsidR="00527818" w:rsidRDefault="00527818" w:rsidP="00527818">
      <w:r>
        <w:t xml:space="preserve">- MEP services that combine mechanical, electrical, and plumbing for smooth performance  </w:t>
      </w:r>
    </w:p>
    <w:p w14:paraId="45E1553F" w14:textId="77777777" w:rsidR="00527818" w:rsidRDefault="00527818" w:rsidP="00527818">
      <w:r>
        <w:t xml:space="preserve">- Firefighting systems designed and installed to protect lives and property  </w:t>
      </w:r>
    </w:p>
    <w:p w14:paraId="7090249B" w14:textId="77777777" w:rsidR="00527818" w:rsidRDefault="00527818" w:rsidP="00527818">
      <w:r>
        <w:t xml:space="preserve">- Maintenance packages that ensure your systems work well throughout the year  </w:t>
      </w:r>
    </w:p>
    <w:p w14:paraId="64D93C87" w14:textId="77777777" w:rsidR="00527818" w:rsidRDefault="00527818" w:rsidP="00527818"/>
    <w:p w14:paraId="7CF3E85F" w14:textId="77777777" w:rsidR="00527818" w:rsidRDefault="00527818" w:rsidP="00527818">
      <w:r>
        <w:t xml:space="preserve">Why Choose Us  </w:t>
      </w:r>
    </w:p>
    <w:p w14:paraId="342682D8" w14:textId="77777777" w:rsidR="00527818" w:rsidRDefault="00527818" w:rsidP="00527818"/>
    <w:p w14:paraId="44765589" w14:textId="77777777" w:rsidR="00527818" w:rsidRDefault="00527818" w:rsidP="00527818">
      <w:r>
        <w:t xml:space="preserve">- Proven Experience, years of delivering successful projects across industries  </w:t>
      </w:r>
    </w:p>
    <w:p w14:paraId="0ABC4409" w14:textId="77777777" w:rsidR="00527818" w:rsidRDefault="00527818" w:rsidP="00527818">
      <w:r>
        <w:t xml:space="preserve">- End-to-End Services, from design and installation to commissioning and maintenance  </w:t>
      </w:r>
    </w:p>
    <w:p w14:paraId="738AC9E2" w14:textId="77777777" w:rsidR="00527818" w:rsidRDefault="00527818" w:rsidP="00527818">
      <w:r>
        <w:t xml:space="preserve">- Energy-Efficient Solutions, reduce costs and meet green building standards  </w:t>
      </w:r>
    </w:p>
    <w:p w14:paraId="2E6FE148" w14:textId="77777777" w:rsidR="00527818" w:rsidRDefault="00527818" w:rsidP="00527818">
      <w:r>
        <w:t xml:space="preserve">- Certified Safety Standards, firefighting and MEP systems that meet regulations  </w:t>
      </w:r>
    </w:p>
    <w:p w14:paraId="15225C81" w14:textId="77777777" w:rsidR="00527818" w:rsidRDefault="00527818" w:rsidP="00527818">
      <w:r>
        <w:t xml:space="preserve">- Customer-First Approach, tailored solutions delivered on time, every time  </w:t>
      </w:r>
    </w:p>
    <w:p w14:paraId="62437011" w14:textId="77777777" w:rsidR="00527818" w:rsidRDefault="00527818" w:rsidP="00527818"/>
    <w:p w14:paraId="502F26A6" w14:textId="77777777" w:rsidR="00527818" w:rsidRDefault="00527818" w:rsidP="00527818">
      <w:r>
        <w:t xml:space="preserve">Industries We Serve  </w:t>
      </w:r>
    </w:p>
    <w:p w14:paraId="3BEA8C6A" w14:textId="77777777" w:rsidR="00527818" w:rsidRDefault="00527818" w:rsidP="00527818"/>
    <w:p w14:paraId="30199DBE" w14:textId="77777777" w:rsidR="00527818" w:rsidRDefault="00527818" w:rsidP="00527818">
      <w:r>
        <w:t xml:space="preserve">- Commercial Buildings  </w:t>
      </w:r>
    </w:p>
    <w:p w14:paraId="61C556B1" w14:textId="77777777" w:rsidR="00527818" w:rsidRDefault="00527818" w:rsidP="00527818">
      <w:r>
        <w:t xml:space="preserve">- Shopping Malls and Retail  </w:t>
      </w:r>
    </w:p>
    <w:p w14:paraId="6A9BA7E1" w14:textId="77777777" w:rsidR="00527818" w:rsidRDefault="00527818" w:rsidP="00527818">
      <w:r>
        <w:t xml:space="preserve">- Industrial Facilities  </w:t>
      </w:r>
    </w:p>
    <w:p w14:paraId="70844BEF" w14:textId="77777777" w:rsidR="00527818" w:rsidRDefault="00527818" w:rsidP="00527818">
      <w:r>
        <w:t xml:space="preserve">- Residential Complexes  </w:t>
      </w:r>
    </w:p>
    <w:p w14:paraId="1E6210EE" w14:textId="77777777" w:rsidR="00527818" w:rsidRDefault="00527818" w:rsidP="00527818">
      <w:r>
        <w:t xml:space="preserve">- Hotels and Hospitality  </w:t>
      </w:r>
    </w:p>
    <w:p w14:paraId="33302CBD" w14:textId="77777777" w:rsidR="00527818" w:rsidRDefault="00527818" w:rsidP="00527818"/>
    <w:p w14:paraId="5A3123ED" w14:textId="77777777" w:rsidR="00527818" w:rsidRDefault="00527818" w:rsidP="00527818">
      <w:r>
        <w:t xml:space="preserve">Client Promise  </w:t>
      </w:r>
    </w:p>
    <w:p w14:paraId="2A3C3010" w14:textId="77777777" w:rsidR="00527818" w:rsidRDefault="00527818" w:rsidP="00527818"/>
    <w:p w14:paraId="620C9E0B" w14:textId="77777777" w:rsidR="00527818" w:rsidRDefault="00527818" w:rsidP="00527818">
      <w:r>
        <w:t xml:space="preserve">When you choose Sunil Engineering and Systems, you’re not just hiring a contractor. You’re gaining a long-term partner committed to your project’s success.  </w:t>
      </w:r>
    </w:p>
    <w:p w14:paraId="1917E9BC" w14:textId="77777777" w:rsidR="00527818" w:rsidRDefault="00527818" w:rsidP="00527818"/>
    <w:p w14:paraId="456E8DB0" w14:textId="77777777" w:rsidR="00527818" w:rsidRDefault="00527818" w:rsidP="00527818">
      <w:r>
        <w:t xml:space="preserve">Call to Action  </w:t>
      </w:r>
    </w:p>
    <w:p w14:paraId="3D3E8236" w14:textId="77777777" w:rsidR="00527818" w:rsidRDefault="00527818" w:rsidP="00527818"/>
    <w:p w14:paraId="22163353" w14:textId="77777777" w:rsidR="00527818" w:rsidRDefault="00527818" w:rsidP="00527818">
      <w:r>
        <w:t xml:space="preserve">“Ready to upgrade your HVAC, MEP, or firefighting systems? Let’s make your project a success.”  </w:t>
      </w:r>
    </w:p>
    <w:p w14:paraId="48BBCB99" w14:textId="77777777" w:rsidR="00527818" w:rsidRDefault="00527818" w:rsidP="00527818"/>
    <w:p w14:paraId="73B5E4A5" w14:textId="7AED0CB4" w:rsidR="00997A56" w:rsidRDefault="00527818" w:rsidP="00527818">
      <w:r>
        <w:t xml:space="preserve">[Request a Free Quote] | [Contact Us Today]  </w:t>
      </w:r>
    </w:p>
    <w:p w14:paraId="2D8CFB36" w14:textId="263CBCD4" w:rsidR="00061152" w:rsidRPr="00061152" w:rsidRDefault="00061152" w:rsidP="00061152">
      <w:r>
        <w:br w:type="page"/>
      </w:r>
      <w:r w:rsidRPr="00061152">
        <w:rPr>
          <w:b/>
          <w:bCs/>
          <w:sz w:val="32"/>
          <w:szCs w:val="32"/>
        </w:rPr>
        <w:lastRenderedPageBreak/>
        <w:t>Our Projects</w:t>
      </w:r>
    </w:p>
    <w:p w14:paraId="148E2435" w14:textId="77777777" w:rsidR="00061152" w:rsidRDefault="00061152" w:rsidP="00061152"/>
    <w:p w14:paraId="2C0FB3B6" w14:textId="77777777" w:rsidR="00061152" w:rsidRDefault="00061152" w:rsidP="00061152">
      <w:r>
        <w:t>At Sunil Engineering and Systems, we take pride in delivering HVAC, MEP, and Firefighting projects across various sectors. Each project shows our commitment to quality, safety, and timely execution. From residential developments to large industrial facilities, we have built strong relationships with clients by providing reliable engineering solutions.</w:t>
      </w:r>
    </w:p>
    <w:p w14:paraId="716E1844" w14:textId="77777777" w:rsidR="00061152" w:rsidRDefault="00061152" w:rsidP="00061152"/>
    <w:p w14:paraId="27A5F007" w14:textId="77777777" w:rsidR="00061152" w:rsidRDefault="00061152" w:rsidP="00061152">
      <w:r>
        <w:t>Industries We Serve</w:t>
      </w:r>
    </w:p>
    <w:p w14:paraId="23F5F1D2" w14:textId="77777777" w:rsidR="00061152" w:rsidRDefault="00061152" w:rsidP="00061152"/>
    <w:p w14:paraId="2D4ABE63" w14:textId="77777777" w:rsidR="00061152" w:rsidRDefault="00061152" w:rsidP="00061152">
      <w:r>
        <w:t>- Commercial &amp; Office Buildings</w:t>
      </w:r>
    </w:p>
    <w:p w14:paraId="27769F2D" w14:textId="77777777" w:rsidR="00061152" w:rsidRDefault="00061152" w:rsidP="00061152">
      <w:r>
        <w:t>- Shopping Malls &amp; Retail Spaces</w:t>
      </w:r>
    </w:p>
    <w:p w14:paraId="0CC55891" w14:textId="77777777" w:rsidR="00061152" w:rsidRDefault="00061152" w:rsidP="00061152">
      <w:r>
        <w:t>- Residential Complexes &amp; Villas</w:t>
      </w:r>
    </w:p>
    <w:p w14:paraId="09E376A4" w14:textId="77777777" w:rsidR="00061152" w:rsidRDefault="00061152" w:rsidP="00061152">
      <w:r>
        <w:t>- Industrial &amp; Manufacturing Units</w:t>
      </w:r>
    </w:p>
    <w:p w14:paraId="764B1B63" w14:textId="77777777" w:rsidR="00061152" w:rsidRDefault="00061152" w:rsidP="00061152">
      <w:r>
        <w:t>- Hotels &amp; Hospitality</w:t>
      </w:r>
    </w:p>
    <w:p w14:paraId="3A668C71" w14:textId="77777777" w:rsidR="00061152" w:rsidRDefault="00061152" w:rsidP="00061152">
      <w:r>
        <w:t>- Healthcare Facilities</w:t>
      </w:r>
    </w:p>
    <w:p w14:paraId="0B269F0D" w14:textId="77777777" w:rsidR="00061152" w:rsidRDefault="00061152" w:rsidP="00061152"/>
    <w:p w14:paraId="63B05A96" w14:textId="77777777" w:rsidR="00061152" w:rsidRDefault="00061152" w:rsidP="00061152">
      <w:r>
        <w:t>Our Clients</w:t>
      </w:r>
    </w:p>
    <w:p w14:paraId="7F90146A" w14:textId="77777777" w:rsidR="00061152" w:rsidRDefault="00061152" w:rsidP="00061152"/>
    <w:p w14:paraId="556C243D" w14:textId="77777777" w:rsidR="00061152" w:rsidRDefault="00061152" w:rsidP="00061152">
      <w:r>
        <w:t>We are proud to work with leading organizations and developers who rely on us for their most important projects.</w:t>
      </w:r>
    </w:p>
    <w:p w14:paraId="30B70A35" w14:textId="77777777" w:rsidR="00061152" w:rsidRDefault="00061152" w:rsidP="00061152"/>
    <w:p w14:paraId="790F691E" w14:textId="77777777" w:rsidR="00061152" w:rsidRDefault="00061152" w:rsidP="00061152">
      <w:r>
        <w:t>Some of our valued clients include:</w:t>
      </w:r>
    </w:p>
    <w:p w14:paraId="5F40AA3E" w14:textId="77777777" w:rsidR="00061152" w:rsidRDefault="00061152" w:rsidP="00061152"/>
    <w:p w14:paraId="4ED00096" w14:textId="77777777" w:rsidR="00061152" w:rsidRDefault="00061152" w:rsidP="00061152">
      <w:r>
        <w:t>[Client Name 1]</w:t>
      </w:r>
    </w:p>
    <w:p w14:paraId="1CB36232" w14:textId="77777777" w:rsidR="00061152" w:rsidRDefault="00061152" w:rsidP="00061152"/>
    <w:p w14:paraId="28CADAA1" w14:textId="77777777" w:rsidR="00061152" w:rsidRDefault="00061152" w:rsidP="00061152">
      <w:r>
        <w:t>[Client Name 2]</w:t>
      </w:r>
    </w:p>
    <w:p w14:paraId="09320A63" w14:textId="77777777" w:rsidR="00061152" w:rsidRDefault="00061152" w:rsidP="00061152"/>
    <w:p w14:paraId="5FC53EC5" w14:textId="77777777" w:rsidR="00061152" w:rsidRDefault="00061152" w:rsidP="00061152">
      <w:r>
        <w:t>[Client Name 3]</w:t>
      </w:r>
    </w:p>
    <w:p w14:paraId="2D05FE5C" w14:textId="77777777" w:rsidR="00061152" w:rsidRDefault="00061152" w:rsidP="00061152"/>
    <w:p w14:paraId="59FBCD63" w14:textId="77777777" w:rsidR="00061152" w:rsidRDefault="00061152" w:rsidP="00061152">
      <w:r>
        <w:t>[Client Name 4]</w:t>
      </w:r>
    </w:p>
    <w:p w14:paraId="2C03311F" w14:textId="77777777" w:rsidR="00061152" w:rsidRDefault="00061152" w:rsidP="00061152"/>
    <w:p w14:paraId="11804A28" w14:textId="77777777" w:rsidR="00061152" w:rsidRDefault="00061152" w:rsidP="00061152">
      <w:r>
        <w:t>[Client Name 5]</w:t>
      </w:r>
    </w:p>
    <w:p w14:paraId="01A9967C" w14:textId="77777777" w:rsidR="00061152" w:rsidRDefault="00061152" w:rsidP="00061152"/>
    <w:p w14:paraId="61FEBE21" w14:textId="77777777" w:rsidR="00061152" w:rsidRDefault="00061152" w:rsidP="00061152">
      <w:r>
        <w:t>Why Clients Choose Us</w:t>
      </w:r>
    </w:p>
    <w:p w14:paraId="04D0E2D7" w14:textId="77777777" w:rsidR="00061152" w:rsidRDefault="00061152" w:rsidP="00061152"/>
    <w:p w14:paraId="5C9B11CB" w14:textId="77777777" w:rsidR="00061152" w:rsidRDefault="00061152" w:rsidP="00061152">
      <w:r>
        <w:t>- Proven record of on-time project delivery</w:t>
      </w:r>
    </w:p>
    <w:p w14:paraId="440681B9" w14:textId="77777777" w:rsidR="00061152" w:rsidRDefault="00061152" w:rsidP="00061152">
      <w:r>
        <w:t>- Strong focus on quality and safety compliance</w:t>
      </w:r>
    </w:p>
    <w:p w14:paraId="48AB5C0A" w14:textId="77777777" w:rsidR="00061152" w:rsidRDefault="00061152" w:rsidP="00061152">
      <w:r>
        <w:t>- Expertise in handling projects of all sizes</w:t>
      </w:r>
    </w:p>
    <w:p w14:paraId="70F6D08F" w14:textId="77777777" w:rsidR="00061152" w:rsidRDefault="00061152" w:rsidP="00061152">
      <w:r>
        <w:t>- Complete solutions under one roof</w:t>
      </w:r>
    </w:p>
    <w:p w14:paraId="47ABF17D" w14:textId="77777777" w:rsidR="00061152" w:rsidRDefault="00061152" w:rsidP="00061152"/>
    <w:p w14:paraId="2A5C25D9" w14:textId="77777777" w:rsidR="00061152" w:rsidRDefault="00061152" w:rsidP="00061152">
      <w:r>
        <w:t>Call-to-Action</w:t>
      </w:r>
    </w:p>
    <w:p w14:paraId="2C24BCB7" w14:textId="77777777" w:rsidR="00061152" w:rsidRDefault="00061152" w:rsidP="00061152"/>
    <w:p w14:paraId="18688BE1" w14:textId="77777777" w:rsidR="00061152" w:rsidRDefault="00061152" w:rsidP="00061152">
      <w:r>
        <w:t xml:space="preserve">“Have a project in mind? Let’s make it a success together.” </w:t>
      </w:r>
    </w:p>
    <w:p w14:paraId="114E844D" w14:textId="7DCAF094" w:rsidR="00061152" w:rsidRDefault="00061152" w:rsidP="00061152">
      <w:r>
        <w:t>[Contact Us →]</w:t>
      </w:r>
    </w:p>
    <w:p w14:paraId="7AA72F82" w14:textId="77777777" w:rsidR="00997A56" w:rsidRDefault="00997A56"/>
    <w:p w14:paraId="7A76BB9A" w14:textId="77777777" w:rsidR="00061152" w:rsidRDefault="00061152">
      <w:r>
        <w:br w:type="page"/>
      </w:r>
    </w:p>
    <w:p w14:paraId="44D53CAE" w14:textId="5491DA76" w:rsidR="00997A56" w:rsidRPr="00061152" w:rsidRDefault="00997A56" w:rsidP="00997A56">
      <w:pPr>
        <w:rPr>
          <w:b/>
          <w:bCs/>
          <w:sz w:val="32"/>
          <w:szCs w:val="32"/>
        </w:rPr>
      </w:pPr>
      <w:r w:rsidRPr="00061152">
        <w:rPr>
          <w:b/>
          <w:bCs/>
          <w:sz w:val="32"/>
          <w:szCs w:val="32"/>
        </w:rPr>
        <w:lastRenderedPageBreak/>
        <w:t>Our Services</w:t>
      </w:r>
    </w:p>
    <w:p w14:paraId="4385B0F5" w14:textId="77777777" w:rsidR="00997A56" w:rsidRDefault="00997A56" w:rsidP="00997A56"/>
    <w:p w14:paraId="7AE2875C" w14:textId="77777777" w:rsidR="00997A56" w:rsidRDefault="00997A56" w:rsidP="00997A56">
      <w:r>
        <w:t>At Sunil Engineering and Systems, we offer complete HVAC, MEP, and Firefighting solutions designed for the specific needs of residential, commercial, and industrial clients. We have expertise in both Wet Services and Dry Services for HVAC, ensuring comfort, efficiency, and reliability.</w:t>
      </w:r>
    </w:p>
    <w:p w14:paraId="5F6FC4E3" w14:textId="77777777" w:rsidR="00997A56" w:rsidRDefault="00997A56" w:rsidP="00997A56"/>
    <w:p w14:paraId="5DE12B07" w14:textId="77777777" w:rsidR="00997A56" w:rsidRDefault="00997A56" w:rsidP="00997A56">
      <w:r>
        <w:t>HVAC – Wet Services</w:t>
      </w:r>
    </w:p>
    <w:p w14:paraId="223CA155" w14:textId="77777777" w:rsidR="00997A56" w:rsidRDefault="00997A56" w:rsidP="00997A56"/>
    <w:p w14:paraId="0B06020A" w14:textId="77777777" w:rsidR="00997A56" w:rsidRDefault="00997A56" w:rsidP="00997A56">
      <w:r>
        <w:t>We provide efficient water-based systems for cooling and heating, including chilled water plants, cooling towers, pumps, and piping.</w:t>
      </w:r>
    </w:p>
    <w:p w14:paraId="0088EA0A" w14:textId="77777777" w:rsidR="00997A56" w:rsidRDefault="00997A56" w:rsidP="00997A56"/>
    <w:p w14:paraId="1F874226" w14:textId="77777777" w:rsidR="00997A56" w:rsidRDefault="00997A56" w:rsidP="00997A56">
      <w:r>
        <w:t>HVAC – Dry Services</w:t>
      </w:r>
    </w:p>
    <w:p w14:paraId="23016E58" w14:textId="77777777" w:rsidR="00997A56" w:rsidRDefault="00997A56" w:rsidP="00997A56"/>
    <w:p w14:paraId="08F2F057" w14:textId="77777777" w:rsidR="00997A56" w:rsidRDefault="00997A56" w:rsidP="00997A56">
      <w:r>
        <w:t>We install air distribution and ventilation systems such as AHUs, FCUs, ducting, and exhaust systems to ensure healthy indoor air.</w:t>
      </w:r>
    </w:p>
    <w:p w14:paraId="6AFAE493" w14:textId="77777777" w:rsidR="00997A56" w:rsidRDefault="00997A56" w:rsidP="00997A56"/>
    <w:p w14:paraId="361FCEFB" w14:textId="77777777" w:rsidR="00997A56" w:rsidRDefault="00997A56" w:rsidP="00997A56">
      <w:r>
        <w:t>MEP Services</w:t>
      </w:r>
    </w:p>
    <w:p w14:paraId="7D5440E1" w14:textId="77777777" w:rsidR="00997A56" w:rsidRDefault="00997A56" w:rsidP="00997A56"/>
    <w:p w14:paraId="244A05CE" w14:textId="77777777" w:rsidR="00997A56" w:rsidRDefault="00997A56" w:rsidP="00997A56">
      <w:r>
        <w:t>We deliver integrated Mechanical, Electrical, and Plumbing solutions that improve efficiency and reliability.</w:t>
      </w:r>
    </w:p>
    <w:p w14:paraId="46CD724C" w14:textId="77777777" w:rsidR="00997A56" w:rsidRDefault="00997A56" w:rsidP="00997A56"/>
    <w:p w14:paraId="52A6ABDE" w14:textId="77777777" w:rsidR="00997A56" w:rsidRDefault="00997A56" w:rsidP="00997A56">
      <w:r>
        <w:t>Mechanical Equipment Installation &amp; Utility Piping</w:t>
      </w:r>
    </w:p>
    <w:p w14:paraId="5F1C50D1" w14:textId="77777777" w:rsidR="00997A56" w:rsidRDefault="00997A56" w:rsidP="00997A56"/>
    <w:p w14:paraId="5C5554B7" w14:textId="77777777" w:rsidR="00997A56" w:rsidRDefault="00997A56" w:rsidP="00997A56">
      <w:r>
        <w:t>Electrical Distribution &amp; Lighting Systems</w:t>
      </w:r>
    </w:p>
    <w:p w14:paraId="509FD4CF" w14:textId="77777777" w:rsidR="00997A56" w:rsidRDefault="00997A56" w:rsidP="00997A56"/>
    <w:p w14:paraId="1EB3EB5C" w14:textId="77777777" w:rsidR="00997A56" w:rsidRDefault="00997A56" w:rsidP="00997A56">
      <w:r>
        <w:t>Low Voltage &amp; Control Systems</w:t>
      </w:r>
    </w:p>
    <w:p w14:paraId="7758D9F2" w14:textId="77777777" w:rsidR="00997A56" w:rsidRDefault="00997A56" w:rsidP="00997A56"/>
    <w:p w14:paraId="26AE1B97" w14:textId="77777777" w:rsidR="00997A56" w:rsidRDefault="00997A56" w:rsidP="00997A56">
      <w:r>
        <w:t>Plumbing, Drainage &amp; Pumping Systems</w:t>
      </w:r>
    </w:p>
    <w:p w14:paraId="0065414F" w14:textId="77777777" w:rsidR="00997A56" w:rsidRDefault="00997A56" w:rsidP="00997A56"/>
    <w:p w14:paraId="478711D2" w14:textId="77777777" w:rsidR="00997A56" w:rsidRDefault="00997A56" w:rsidP="00997A56">
      <w:r>
        <w:t>Green Building Compliance &amp; Energy-Efficient Retrofits</w:t>
      </w:r>
    </w:p>
    <w:p w14:paraId="23C37FE2" w14:textId="77777777" w:rsidR="00997A56" w:rsidRDefault="00997A56" w:rsidP="00997A56"/>
    <w:p w14:paraId="1E0DB3C1" w14:textId="77777777" w:rsidR="00997A56" w:rsidRDefault="00997A56" w:rsidP="00997A56">
      <w:r>
        <w:t>Firefighting Services</w:t>
      </w:r>
    </w:p>
    <w:p w14:paraId="0EB5C4DD" w14:textId="77777777" w:rsidR="00997A56" w:rsidRDefault="00997A56" w:rsidP="00997A56"/>
    <w:p w14:paraId="6E4E0C47" w14:textId="77777777" w:rsidR="00997A56" w:rsidRDefault="00997A56" w:rsidP="00997A56">
      <w:r>
        <w:t>Safety is central to our approach. Our firefighting solutions protect lives and property with reliable, code-compliant systems.</w:t>
      </w:r>
    </w:p>
    <w:p w14:paraId="4339F043" w14:textId="77777777" w:rsidR="00997A56" w:rsidRDefault="00997A56" w:rsidP="00997A56"/>
    <w:p w14:paraId="20C3068B" w14:textId="77777777" w:rsidR="00997A56" w:rsidRDefault="00997A56" w:rsidP="00997A56">
      <w:r>
        <w:t>Fire Hydrant Systems</w:t>
      </w:r>
    </w:p>
    <w:p w14:paraId="74DED1EB" w14:textId="77777777" w:rsidR="00997A56" w:rsidRDefault="00997A56" w:rsidP="00997A56"/>
    <w:p w14:paraId="232812E4" w14:textId="77777777" w:rsidR="00997A56" w:rsidRDefault="00997A56" w:rsidP="00997A56">
      <w:r>
        <w:t>Sprinkler Systems</w:t>
      </w:r>
    </w:p>
    <w:p w14:paraId="53698BAB" w14:textId="77777777" w:rsidR="00997A56" w:rsidRDefault="00997A56" w:rsidP="00997A56"/>
    <w:p w14:paraId="13200CF8" w14:textId="77777777" w:rsidR="00997A56" w:rsidRDefault="00997A56" w:rsidP="00997A56">
      <w:r>
        <w:t>Fire Pumps &amp; Control Panels</w:t>
      </w:r>
    </w:p>
    <w:p w14:paraId="4F9E4482" w14:textId="77777777" w:rsidR="00997A56" w:rsidRDefault="00997A56" w:rsidP="00997A56"/>
    <w:p w14:paraId="05B714D5" w14:textId="77777777" w:rsidR="00997A56" w:rsidRDefault="00997A56" w:rsidP="00997A56">
      <w:r>
        <w:t>Fire Suppression Systems (Foam, Gas, Water Mist)</w:t>
      </w:r>
    </w:p>
    <w:p w14:paraId="5BA6EE8B" w14:textId="77777777" w:rsidR="00997A56" w:rsidRDefault="00997A56" w:rsidP="00997A56"/>
    <w:p w14:paraId="2E1A290F" w14:textId="77777777" w:rsidR="00997A56" w:rsidRDefault="00997A56" w:rsidP="00997A56">
      <w:r>
        <w:t>Portable Fire Extinguishers</w:t>
      </w:r>
    </w:p>
    <w:p w14:paraId="3CA5E0C4" w14:textId="77777777" w:rsidR="00997A56" w:rsidRDefault="00997A56" w:rsidP="00997A56"/>
    <w:p w14:paraId="42ACA182" w14:textId="77777777" w:rsidR="00997A56" w:rsidRDefault="00997A56" w:rsidP="00997A56">
      <w:r>
        <w:t>Testing, Commissioning &amp; Annual Maintenance</w:t>
      </w:r>
    </w:p>
    <w:p w14:paraId="73BCDE0D" w14:textId="77777777" w:rsidR="00997A56" w:rsidRDefault="00997A56" w:rsidP="00997A56"/>
    <w:p w14:paraId="2F9F9328" w14:textId="77777777" w:rsidR="00997A56" w:rsidRDefault="00997A56" w:rsidP="00997A56">
      <w:r>
        <w:t>Maintenance &amp; Retrofits</w:t>
      </w:r>
    </w:p>
    <w:p w14:paraId="17DD37E1" w14:textId="77777777" w:rsidR="00997A56" w:rsidRDefault="00997A56" w:rsidP="00997A56"/>
    <w:p w14:paraId="1A2790DC" w14:textId="0D00235C" w:rsidR="00997A56" w:rsidRDefault="00997A56" w:rsidP="00997A56">
      <w:r>
        <w:t>To ensure lasting performance, we offer preventive and corrective maintenance, along with retrofit solutions for energy efficiency, safety compliance, and cost savings.</w:t>
      </w:r>
    </w:p>
    <w:p w14:paraId="0C7F5C2F" w14:textId="4D01EB27" w:rsidR="00A9204E" w:rsidRDefault="00A9204E" w:rsidP="00997A56"/>
    <w:sectPr w:rsidR="00A920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158889091">
    <w:abstractNumId w:val="19"/>
  </w:num>
  <w:num w:numId="2" w16cid:durableId="71633743">
    <w:abstractNumId w:val="12"/>
  </w:num>
  <w:num w:numId="3" w16cid:durableId="1291788861">
    <w:abstractNumId w:val="10"/>
  </w:num>
  <w:num w:numId="4" w16cid:durableId="1912302526">
    <w:abstractNumId w:val="21"/>
  </w:num>
  <w:num w:numId="5" w16cid:durableId="1101796256">
    <w:abstractNumId w:val="13"/>
  </w:num>
  <w:num w:numId="6" w16cid:durableId="195318188">
    <w:abstractNumId w:val="16"/>
  </w:num>
  <w:num w:numId="7" w16cid:durableId="1634796581">
    <w:abstractNumId w:val="18"/>
  </w:num>
  <w:num w:numId="8" w16cid:durableId="219365406">
    <w:abstractNumId w:val="9"/>
  </w:num>
  <w:num w:numId="9" w16cid:durableId="2026518394">
    <w:abstractNumId w:val="7"/>
  </w:num>
  <w:num w:numId="10" w16cid:durableId="1262570508">
    <w:abstractNumId w:val="6"/>
  </w:num>
  <w:num w:numId="11" w16cid:durableId="470558427">
    <w:abstractNumId w:val="5"/>
  </w:num>
  <w:num w:numId="12" w16cid:durableId="1317490410">
    <w:abstractNumId w:val="4"/>
  </w:num>
  <w:num w:numId="13" w16cid:durableId="653530826">
    <w:abstractNumId w:val="8"/>
  </w:num>
  <w:num w:numId="14" w16cid:durableId="1395549549">
    <w:abstractNumId w:val="3"/>
  </w:num>
  <w:num w:numId="15" w16cid:durableId="1144666595">
    <w:abstractNumId w:val="2"/>
  </w:num>
  <w:num w:numId="16" w16cid:durableId="1055160257">
    <w:abstractNumId w:val="1"/>
  </w:num>
  <w:num w:numId="17" w16cid:durableId="859272499">
    <w:abstractNumId w:val="0"/>
  </w:num>
  <w:num w:numId="18" w16cid:durableId="1098719564">
    <w:abstractNumId w:val="14"/>
  </w:num>
  <w:num w:numId="19" w16cid:durableId="214321724">
    <w:abstractNumId w:val="15"/>
  </w:num>
  <w:num w:numId="20" w16cid:durableId="832572116">
    <w:abstractNumId w:val="20"/>
  </w:num>
  <w:num w:numId="21" w16cid:durableId="1349520661">
    <w:abstractNumId w:val="17"/>
  </w:num>
  <w:num w:numId="22" w16cid:durableId="94520823">
    <w:abstractNumId w:val="11"/>
  </w:num>
  <w:num w:numId="23" w16cid:durableId="81252562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818"/>
    <w:rsid w:val="00061152"/>
    <w:rsid w:val="00527818"/>
    <w:rsid w:val="0064167F"/>
    <w:rsid w:val="00645252"/>
    <w:rsid w:val="006D3D74"/>
    <w:rsid w:val="00751AC4"/>
    <w:rsid w:val="0083569A"/>
    <w:rsid w:val="00997A56"/>
    <w:rsid w:val="00A92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DD783"/>
  <w15:chartTrackingRefBased/>
  <w15:docId w15:val="{8B5DDA91-84FE-4607-BEF7-3F2D8707D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sai\AppData\Local\Microsoft\Office\16.0\DTS\en-IN%7b84638A48-5EE1-49B8-8B6E-704908184764%7d\%7b43357182-9E82-43A5-8A0B-E8641C36CBF5%7dtf02786999_win3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1C3C56-10DB-49F7-B061-44D8728D07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{43357182-9E82-43A5-8A0B-E8641C36CBF5}tf02786999_win32</Template>
  <TotalTime>49</TotalTime>
  <Pages>6</Pages>
  <Words>1159</Words>
  <Characters>6610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sesaircon</dc:creator>
  <cp:keywords/>
  <dc:description/>
  <cp:lastModifiedBy>sunil cherukuri</cp:lastModifiedBy>
  <cp:revision>1</cp:revision>
  <dcterms:created xsi:type="dcterms:W3CDTF">2025-08-23T11:03:00Z</dcterms:created>
  <dcterms:modified xsi:type="dcterms:W3CDTF">2025-08-23T11:52:00Z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